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39945484" w14:textId="294655E2" w:rsidR="002262AB" w:rsidRDefault="003262D0" w:rsidP="00F13154">
      <w:pPr>
        <w:pStyle w:val="Zkladntextodsazen"/>
        <w:spacing w:before="120" w:after="120" w:line="260" w:lineRule="exact"/>
        <w:jc w:val="center"/>
        <w:rPr>
          <w:rFonts w:ascii="Arial" w:hAnsi="Arial" w:cs="Arial"/>
          <w:b/>
          <w:sz w:val="22"/>
          <w:szCs w:val="22"/>
        </w:rPr>
      </w:pPr>
      <w:r w:rsidRPr="00686C2B">
        <w:rPr>
          <w:rFonts w:ascii="Arial" w:hAnsi="Arial" w:cs="Arial"/>
          <w:b/>
          <w:sz w:val="22"/>
          <w:szCs w:val="22"/>
        </w:rPr>
        <w:t>III/1292 Obrataň, ul. Nádražní</w:t>
      </w:r>
    </w:p>
    <w:p w14:paraId="0A59956C" w14:textId="77777777" w:rsidR="003262D0" w:rsidRDefault="003262D0" w:rsidP="00F13154">
      <w:pPr>
        <w:pStyle w:val="Zkladntextodsazen"/>
        <w:spacing w:before="120" w:after="120" w:line="260" w:lineRule="exact"/>
        <w:jc w:val="center"/>
        <w:rPr>
          <w:rFonts w:ascii="Arial" w:hAnsi="Arial" w:cs="Arial"/>
          <w:b/>
          <w:sz w:val="22"/>
          <w:szCs w:val="22"/>
        </w:rPr>
      </w:pPr>
    </w:p>
    <w:p w14:paraId="0A7B3096" w14:textId="3693D809" w:rsidR="00392621" w:rsidRPr="005C477F" w:rsidRDefault="008F333D"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759EA876" w14:textId="0DBC5787" w:rsidR="00EA767A" w:rsidRDefault="00AA02D9" w:rsidP="00786D7F">
      <w:pPr>
        <w:rPr>
          <w:rFonts w:ascii="Arial" w:eastAsia="MS Mincho" w:hAnsi="Arial" w:cs="Arial"/>
          <w:sz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9339A2">
        <w:rPr>
          <w:rFonts w:ascii="Arial" w:eastAsia="MS Mincho" w:hAnsi="Arial" w:cs="Arial"/>
          <w:sz w:val="22"/>
        </w:rPr>
        <w:t>Ing. Martinem Kuklou</w:t>
      </w:r>
      <w:r w:rsidR="009339A2" w:rsidRPr="00D5014C">
        <w:rPr>
          <w:rFonts w:ascii="Arial" w:eastAsia="MS Mincho" w:hAnsi="Arial" w:cs="Arial"/>
          <w:sz w:val="22"/>
        </w:rPr>
        <w:t>, hejtmanem</w:t>
      </w:r>
    </w:p>
    <w:p w14:paraId="0D76907E" w14:textId="614B69CC" w:rsidR="00BB365E" w:rsidRPr="00C52E96" w:rsidRDefault="00BB365E" w:rsidP="00BB365E">
      <w:pPr>
        <w:tabs>
          <w:tab w:val="left" w:pos="2835"/>
        </w:tabs>
        <w:spacing w:line="260" w:lineRule="exact"/>
        <w:jc w:val="both"/>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r>
      <w:r w:rsidRPr="008F7599">
        <w:rPr>
          <w:rFonts w:ascii="Arial" w:eastAsia="MS Mincho" w:hAnsi="Arial" w:cs="Arial"/>
          <w:sz w:val="22"/>
          <w:szCs w:val="22"/>
        </w:rPr>
        <w:t>Ing. Vladimír Novotný, 2. náměstek hejtmana</w:t>
      </w:r>
    </w:p>
    <w:p w14:paraId="62B1BF4F" w14:textId="26A6E333"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B710BC">
        <w:rPr>
          <w:rFonts w:ascii="Arial" w:eastAsia="MS Mincho" w:hAnsi="Arial" w:cs="Arial"/>
          <w:sz w:val="22"/>
          <w:szCs w:val="22"/>
        </w:rPr>
        <w:t>Tomáš Pípal</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55F66653"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6040A3">
        <w:rPr>
          <w:rFonts w:ascii="Arial" w:hAnsi="Arial" w:cs="Arial"/>
          <w:sz w:val="22"/>
          <w:szCs w:val="22"/>
        </w:rPr>
        <w:t>Komerční banka, a.s.</w:t>
      </w:r>
      <w:r w:rsidR="006040A3" w:rsidRPr="007731AB">
        <w:rPr>
          <w:rFonts w:ascii="Arial" w:hAnsi="Arial" w:cs="Arial"/>
          <w:sz w:val="22"/>
          <w:szCs w:val="22"/>
        </w:rPr>
        <w:t xml:space="preserve">   </w:t>
      </w:r>
    </w:p>
    <w:p w14:paraId="5A37F3D9" w14:textId="290A4AC2"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6040A3"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40E530F1"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E00041" w:rsidRPr="004763E9">
        <w:rPr>
          <w:rFonts w:ascii="Arial" w:hAnsi="Arial" w:cs="Arial"/>
          <w:sz w:val="22"/>
          <w:szCs w:val="22"/>
        </w:rPr>
        <w:t xml:space="preserve"> </w:t>
      </w:r>
      <w:r w:rsidR="00B710BC">
        <w:rPr>
          <w:rFonts w:ascii="Arial" w:hAnsi="Arial" w:cs="Arial"/>
          <w:sz w:val="22"/>
          <w:szCs w:val="22"/>
        </w:rPr>
        <w:t>III/1292 Obrataň, ul. Nádražní</w:t>
      </w:r>
      <w:r w:rsidR="00B710BC"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dle 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B710BC">
        <w:rPr>
          <w:rFonts w:ascii="Arial" w:hAnsi="Arial" w:cs="Arial"/>
          <w:sz w:val="22"/>
          <w:szCs w:val="22"/>
        </w:rPr>
        <w:t>III/1292 Obrataň, ul. Nádražní</w:t>
      </w:r>
      <w:r w:rsidR="00CE414D" w:rsidRPr="00542284">
        <w:rPr>
          <w:rFonts w:ascii="Arial" w:hAnsi="Arial" w:cs="Arial"/>
          <w:sz w:val="22"/>
          <w:szCs w:val="22"/>
        </w:rPr>
        <w:t>“ vypracované ve stupni PDPS společností</w:t>
      </w:r>
      <w:r w:rsidR="00772B06" w:rsidRPr="00772B06">
        <w:rPr>
          <w:rFonts w:ascii="Arial" w:eastAsia="MS Mincho" w:hAnsi="Arial" w:cs="Arial"/>
          <w:sz w:val="22"/>
          <w:szCs w:val="22"/>
        </w:rPr>
        <w:t xml:space="preserve"> </w:t>
      </w:r>
      <w:r w:rsidR="00B710BC" w:rsidRPr="00F50DD8">
        <w:rPr>
          <w:rFonts w:ascii="Arial" w:hAnsi="Arial" w:cs="Arial"/>
          <w:sz w:val="22"/>
          <w:szCs w:val="22"/>
        </w:rPr>
        <w:t>Dopr</w:t>
      </w:r>
      <w:r w:rsidR="00B710BC">
        <w:rPr>
          <w:rFonts w:ascii="Arial" w:hAnsi="Arial" w:cs="Arial"/>
          <w:sz w:val="22"/>
          <w:szCs w:val="22"/>
        </w:rPr>
        <w:t>avně inženýrská kancelář, s r.o</w:t>
      </w:r>
      <w:r w:rsidR="00FE57A5">
        <w:rPr>
          <w:rFonts w:ascii="Arial" w:hAnsi="Arial" w:cs="Arial"/>
          <w:sz w:val="22"/>
          <w:szCs w:val="22"/>
        </w:rPr>
        <w:t>.</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C305D90" w14:textId="206064FB" w:rsidR="00A15EA2" w:rsidRPr="00F250CC" w:rsidRDefault="00A15EA2" w:rsidP="00F250CC">
      <w:pPr>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 xml:space="preserve">jejíž délka praxe byla použita v rámci hodnotícího kritéria kvality </w:t>
      </w:r>
      <w:r w:rsidRPr="006B1F46">
        <w:rPr>
          <w:rFonts w:ascii="Arial" w:hAnsi="Arial" w:cs="Arial"/>
          <w:b/>
          <w:sz w:val="22"/>
          <w:szCs w:val="22"/>
        </w:rPr>
        <w:lastRenderedPageBreak/>
        <w:t>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5D0D731" w:rsidR="009907FC"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67DC77A6" w14:textId="02F87709" w:rsidR="00110C7E" w:rsidRDefault="00110C7E" w:rsidP="00110C7E">
      <w:pPr>
        <w:tabs>
          <w:tab w:val="left" w:pos="709"/>
        </w:tabs>
        <w:spacing w:line="260" w:lineRule="exact"/>
        <w:jc w:val="both"/>
        <w:rPr>
          <w:rFonts w:ascii="Arial" w:hAnsi="Arial" w:cs="Arial"/>
          <w:sz w:val="22"/>
          <w:szCs w:val="22"/>
        </w:rPr>
      </w:pPr>
    </w:p>
    <w:p w14:paraId="10FB4F64" w14:textId="77777777" w:rsidR="00110C7E" w:rsidRPr="005C477F" w:rsidRDefault="00110C7E" w:rsidP="00110C7E">
      <w:pPr>
        <w:tabs>
          <w:tab w:val="left" w:pos="709"/>
        </w:tabs>
        <w:spacing w:line="260" w:lineRule="exact"/>
        <w:jc w:val="both"/>
        <w:rPr>
          <w:rFonts w:ascii="Arial" w:hAnsi="Arial" w:cs="Arial"/>
          <w:sz w:val="22"/>
          <w:szCs w:val="22"/>
        </w:rPr>
      </w:pPr>
    </w:p>
    <w:p w14:paraId="4031AD07" w14:textId="77777777" w:rsidR="005F2D80" w:rsidRPr="005C477F" w:rsidRDefault="005F2D80"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3F6ED288" w14:textId="7C797324" w:rsidR="00597426" w:rsidRPr="00597426" w:rsidRDefault="00597426" w:rsidP="00597426">
      <w:pPr>
        <w:pStyle w:val="Nzev"/>
        <w:spacing w:line="288" w:lineRule="auto"/>
        <w:ind w:left="6804" w:hanging="6798"/>
        <w:jc w:val="left"/>
        <w:rPr>
          <w:rFonts w:ascii="Arial" w:eastAsia="Calibri" w:hAnsi="Arial" w:cs="Arial"/>
          <w:b w:val="0"/>
          <w:bCs w:val="0"/>
          <w:sz w:val="22"/>
          <w:szCs w:val="22"/>
          <w:lang w:val="x-none" w:eastAsia="x-none"/>
        </w:rPr>
      </w:pPr>
      <w:r w:rsidRPr="00597426">
        <w:rPr>
          <w:rFonts w:ascii="Arial" w:eastAsia="Calibri" w:hAnsi="Arial" w:cs="Arial"/>
          <w:b w:val="0"/>
          <w:bCs w:val="0"/>
          <w:sz w:val="22"/>
          <w:szCs w:val="22"/>
          <w:lang w:val="x-none" w:eastAsia="x-none"/>
        </w:rPr>
        <w:t xml:space="preserve">Zahájení realizace stavby – předání staveniště </w:t>
      </w:r>
      <w:r w:rsidRPr="00597426">
        <w:rPr>
          <w:rFonts w:ascii="Arial" w:eastAsia="Calibri" w:hAnsi="Arial" w:cs="Arial"/>
          <w:b w:val="0"/>
          <w:bCs w:val="0"/>
          <w:sz w:val="22"/>
          <w:szCs w:val="22"/>
          <w:lang w:val="x-none" w:eastAsia="x-none"/>
        </w:rPr>
        <w:tab/>
      </w:r>
      <w:r w:rsidR="002600E4">
        <w:rPr>
          <w:rFonts w:ascii="Arial" w:eastAsia="Calibri" w:hAnsi="Arial" w:cs="Arial"/>
          <w:b w:val="0"/>
          <w:bCs w:val="0"/>
          <w:sz w:val="22"/>
          <w:szCs w:val="22"/>
          <w:lang w:eastAsia="x-none"/>
        </w:rPr>
        <w:t>04</w:t>
      </w:r>
      <w:r w:rsidRPr="00597426">
        <w:rPr>
          <w:rFonts w:ascii="Arial" w:eastAsia="Calibri" w:hAnsi="Arial" w:cs="Arial"/>
          <w:b w:val="0"/>
          <w:bCs w:val="0"/>
          <w:sz w:val="22"/>
          <w:szCs w:val="22"/>
          <w:lang w:val="x-none" w:eastAsia="x-none"/>
        </w:rPr>
        <w:t>/2025</w:t>
      </w:r>
    </w:p>
    <w:p w14:paraId="198F87A5" w14:textId="77777777" w:rsidR="00597426" w:rsidRPr="00597426" w:rsidRDefault="00597426" w:rsidP="00597426">
      <w:pPr>
        <w:pStyle w:val="Nzev"/>
        <w:spacing w:line="288" w:lineRule="auto"/>
        <w:ind w:left="6804" w:hanging="6798"/>
        <w:jc w:val="left"/>
        <w:rPr>
          <w:rFonts w:ascii="Arial" w:eastAsia="Calibri" w:hAnsi="Arial" w:cs="Arial"/>
          <w:b w:val="0"/>
          <w:bCs w:val="0"/>
          <w:sz w:val="22"/>
          <w:szCs w:val="22"/>
          <w:lang w:val="x-none" w:eastAsia="x-none"/>
        </w:rPr>
      </w:pPr>
    </w:p>
    <w:p w14:paraId="32538F6C" w14:textId="5011B081" w:rsidR="00597426" w:rsidRPr="00597426" w:rsidRDefault="002600E4" w:rsidP="00597426">
      <w:pPr>
        <w:pStyle w:val="Nzev"/>
        <w:spacing w:line="288" w:lineRule="auto"/>
        <w:ind w:left="6804" w:hanging="6798"/>
        <w:jc w:val="left"/>
        <w:rPr>
          <w:rFonts w:ascii="Arial" w:eastAsia="Calibri" w:hAnsi="Arial" w:cs="Arial"/>
          <w:b w:val="0"/>
          <w:bCs w:val="0"/>
          <w:sz w:val="22"/>
          <w:szCs w:val="22"/>
          <w:lang w:val="x-none" w:eastAsia="x-none"/>
        </w:rPr>
      </w:pPr>
      <w:r w:rsidRPr="00A6091B">
        <w:rPr>
          <w:rFonts w:ascii="Arial" w:hAnsi="Arial" w:cs="Arial"/>
          <w:b w:val="0"/>
          <w:sz w:val="22"/>
          <w:szCs w:val="22"/>
          <w:lang w:eastAsia="x-none"/>
        </w:rPr>
        <w:t xml:space="preserve">Zprovoznění </w:t>
      </w:r>
      <w:r>
        <w:rPr>
          <w:rFonts w:ascii="Arial" w:hAnsi="Arial" w:cs="Arial"/>
          <w:b w:val="0"/>
          <w:sz w:val="22"/>
          <w:szCs w:val="22"/>
          <w:lang w:eastAsia="x-none"/>
        </w:rPr>
        <w:t xml:space="preserve">díla, předčasné užívání stavby  </w:t>
      </w:r>
      <w:r w:rsidR="00597426" w:rsidRPr="00597426">
        <w:rPr>
          <w:rFonts w:ascii="Arial" w:eastAsia="Calibri" w:hAnsi="Arial" w:cs="Arial"/>
          <w:b w:val="0"/>
          <w:bCs w:val="0"/>
          <w:sz w:val="22"/>
          <w:szCs w:val="22"/>
          <w:lang w:val="x-none" w:eastAsia="x-none"/>
        </w:rPr>
        <w:tab/>
        <w:t>do 31. 10. 2025</w:t>
      </w:r>
    </w:p>
    <w:p w14:paraId="4AB1EAD7" w14:textId="77777777" w:rsidR="00597426" w:rsidRPr="00597426" w:rsidRDefault="00597426" w:rsidP="00597426">
      <w:pPr>
        <w:spacing w:line="288" w:lineRule="auto"/>
        <w:ind w:left="6804" w:hanging="6798"/>
        <w:jc w:val="both"/>
        <w:rPr>
          <w:rFonts w:ascii="Arial" w:eastAsia="Calibri" w:hAnsi="Arial" w:cs="Arial"/>
          <w:sz w:val="22"/>
          <w:szCs w:val="22"/>
          <w:lang w:val="x-none" w:eastAsia="x-none"/>
        </w:rPr>
      </w:pPr>
      <w:r w:rsidRPr="00597426">
        <w:rPr>
          <w:rFonts w:ascii="Arial" w:eastAsia="Calibri" w:hAnsi="Arial" w:cs="Arial"/>
          <w:sz w:val="22"/>
          <w:szCs w:val="22"/>
          <w:lang w:val="x-none" w:eastAsia="x-none"/>
        </w:rPr>
        <w:t xml:space="preserve">  </w:t>
      </w:r>
    </w:p>
    <w:p w14:paraId="268B1452" w14:textId="577AF63F" w:rsidR="00597426" w:rsidRPr="00597426" w:rsidRDefault="00597426" w:rsidP="00597426">
      <w:pPr>
        <w:spacing w:line="288" w:lineRule="auto"/>
        <w:ind w:left="6804" w:hanging="6798"/>
        <w:jc w:val="both"/>
        <w:rPr>
          <w:rFonts w:ascii="Arial" w:eastAsia="Calibri" w:hAnsi="Arial" w:cs="Arial"/>
          <w:sz w:val="22"/>
          <w:szCs w:val="22"/>
          <w:lang w:val="x-none" w:eastAsia="x-none"/>
        </w:rPr>
      </w:pPr>
      <w:r w:rsidRPr="00597426">
        <w:rPr>
          <w:rFonts w:ascii="Arial" w:eastAsia="Calibri" w:hAnsi="Arial" w:cs="Arial"/>
          <w:sz w:val="22"/>
          <w:szCs w:val="22"/>
          <w:lang w:val="x-none" w:eastAsia="x-none"/>
        </w:rPr>
        <w:t>Dokončení díla vč. předání</w:t>
      </w:r>
      <w:r w:rsidR="002600E4">
        <w:rPr>
          <w:rFonts w:ascii="Arial" w:eastAsia="Calibri" w:hAnsi="Arial" w:cs="Arial"/>
          <w:sz w:val="22"/>
          <w:szCs w:val="22"/>
          <w:lang w:val="x-none" w:eastAsia="x-none"/>
        </w:rPr>
        <w:t xml:space="preserve"> kompletní dokladové části</w:t>
      </w:r>
      <w:r w:rsidR="002600E4">
        <w:rPr>
          <w:rFonts w:ascii="Arial" w:eastAsia="Calibri" w:hAnsi="Arial" w:cs="Arial"/>
          <w:sz w:val="22"/>
          <w:szCs w:val="22"/>
          <w:lang w:val="x-none" w:eastAsia="x-none"/>
        </w:rPr>
        <w:tab/>
        <w:t xml:space="preserve">do </w:t>
      </w:r>
      <w:r w:rsidR="002600E4">
        <w:rPr>
          <w:rFonts w:ascii="Arial" w:eastAsia="Calibri" w:hAnsi="Arial" w:cs="Arial"/>
          <w:sz w:val="22"/>
          <w:szCs w:val="22"/>
          <w:lang w:eastAsia="x-none"/>
        </w:rPr>
        <w:t>13</w:t>
      </w:r>
      <w:r w:rsidR="002600E4">
        <w:rPr>
          <w:rFonts w:ascii="Arial" w:eastAsia="Calibri" w:hAnsi="Arial" w:cs="Arial"/>
          <w:sz w:val="22"/>
          <w:szCs w:val="22"/>
          <w:lang w:val="x-none" w:eastAsia="x-none"/>
        </w:rPr>
        <w:t xml:space="preserve">. </w:t>
      </w:r>
      <w:r w:rsidR="002600E4">
        <w:rPr>
          <w:rFonts w:ascii="Arial" w:eastAsia="Calibri" w:hAnsi="Arial" w:cs="Arial"/>
          <w:sz w:val="22"/>
          <w:szCs w:val="22"/>
          <w:lang w:eastAsia="x-none"/>
        </w:rPr>
        <w:t>02</w:t>
      </w:r>
      <w:r w:rsidRPr="00597426">
        <w:rPr>
          <w:rFonts w:ascii="Arial" w:eastAsia="Calibri" w:hAnsi="Arial" w:cs="Arial"/>
          <w:sz w:val="22"/>
          <w:szCs w:val="22"/>
          <w:lang w:val="x-none" w:eastAsia="x-none"/>
        </w:rPr>
        <w:t>. 2026</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587E7ED7" w14:textId="77777777" w:rsidR="000109C4" w:rsidRPr="009C7A79" w:rsidRDefault="000109C4" w:rsidP="000109C4">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 nebudou prováděny stavební práce, které by znemožnily provoz</w:t>
      </w:r>
      <w:r w:rsidRPr="005D488A">
        <w:rPr>
          <w:rFonts w:ascii="Arial" w:hAnsi="Arial" w:cs="Arial"/>
          <w:spacing w:val="-4"/>
          <w:sz w:val="22"/>
          <w:szCs w:val="22"/>
          <w:lang w:eastAsia="x-none"/>
        </w:rPr>
        <w:t xml:space="preserve"> na pozemních komunikacích </w:t>
      </w:r>
      <w:r>
        <w:rPr>
          <w:rFonts w:ascii="Arial" w:hAnsi="Arial" w:cs="Arial"/>
          <w:spacing w:val="-4"/>
          <w:sz w:val="22"/>
          <w:szCs w:val="22"/>
          <w:lang w:eastAsia="x-none"/>
        </w:rPr>
        <w:t>a zimní údržbu</w:t>
      </w:r>
      <w:r>
        <w:rPr>
          <w:rFonts w:ascii="Arial" w:hAnsi="Arial" w:cs="Arial"/>
          <w:sz w:val="22"/>
          <w:szCs w:val="22"/>
          <w:lang w:eastAsia="x-none"/>
        </w:rPr>
        <w:t>.</w:t>
      </w:r>
    </w:p>
    <w:p w14:paraId="16664068" w14:textId="77777777" w:rsidR="00CC1BAB" w:rsidRDefault="00CC1BAB"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07223C6F" w:rsidR="00E121E5" w:rsidRPr="00451817" w:rsidRDefault="00777877" w:rsidP="0006285B">
            <w:pPr>
              <w:jc w:val="center"/>
              <w:rPr>
                <w:rFonts w:ascii="Arial" w:hAnsi="Arial" w:cs="Arial"/>
                <w:bCs/>
              </w:rPr>
            </w:pPr>
            <w:r>
              <w:rPr>
                <w:rFonts w:ascii="Arial" w:hAnsi="Arial" w:cs="Arial"/>
                <w:bCs/>
              </w:rPr>
              <w:t>1</w:t>
            </w:r>
            <w:r w:rsidR="00F8624B">
              <w:rPr>
                <w:rFonts w:ascii="Arial" w:hAnsi="Arial" w:cs="Arial"/>
                <w:bCs/>
              </w:rPr>
              <w:t>1</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AA2EFFA" w14:textId="0311293F" w:rsidR="005C477F" w:rsidRPr="00F8393C" w:rsidRDefault="005C477F" w:rsidP="00A634F5">
      <w:pPr>
        <w:pStyle w:val="Zkladntextodsazen"/>
        <w:numPr>
          <w:ilvl w:val="1"/>
          <w:numId w:val="8"/>
        </w:numPr>
        <w:tabs>
          <w:tab w:val="left" w:pos="570"/>
        </w:tabs>
        <w:spacing w:line="260" w:lineRule="exact"/>
        <w:ind w:left="0" w:firstLine="0"/>
        <w:jc w:val="both"/>
        <w:rPr>
          <w:rFonts w:ascii="Arial" w:hAnsi="Arial" w:cs="Arial"/>
          <w:sz w:val="22"/>
          <w:szCs w:val="22"/>
        </w:rPr>
      </w:pPr>
      <w:r w:rsidRPr="00F8393C">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sidRPr="00F8393C">
        <w:rPr>
          <w:rFonts w:ascii="Arial" w:hAnsi="Arial" w:cs="Arial"/>
          <w:sz w:val="22"/>
          <w:szCs w:val="22"/>
        </w:rPr>
        <w:t>p</w:t>
      </w:r>
      <w:r w:rsidR="00FD0B71" w:rsidRPr="00F8393C">
        <w:rPr>
          <w:rFonts w:ascii="Arial" w:hAnsi="Arial" w:cs="Arial"/>
          <w:sz w:val="22"/>
          <w:szCs w:val="22"/>
        </w:rPr>
        <w:t>říkazc</w:t>
      </w:r>
      <w:r w:rsidR="006B7088" w:rsidRPr="00F8393C">
        <w:rPr>
          <w:rFonts w:ascii="Arial" w:hAnsi="Arial" w:cs="Arial"/>
          <w:sz w:val="22"/>
          <w:szCs w:val="22"/>
        </w:rPr>
        <w:t>i</w:t>
      </w:r>
      <w:r w:rsidR="00B328D9" w:rsidRPr="00F8393C">
        <w:rPr>
          <w:rFonts w:ascii="Arial" w:hAnsi="Arial" w:cs="Arial"/>
          <w:bCs/>
          <w:spacing w:val="4"/>
          <w:sz w:val="22"/>
        </w:rPr>
        <w:t xml:space="preserve"> nebo zaslány elektronicky na adresu faktury@kr-vysocina.cz</w:t>
      </w:r>
      <w:r w:rsidR="00B328D9" w:rsidRPr="00F8393C">
        <w:rPr>
          <w:rFonts w:ascii="Arial" w:hAnsi="Arial" w:cs="Arial"/>
          <w:sz w:val="22"/>
          <w:szCs w:val="22"/>
        </w:rPr>
        <w:t>.</w:t>
      </w:r>
      <w:r w:rsidRPr="00F8393C">
        <w:rPr>
          <w:rFonts w:ascii="Arial" w:hAnsi="Arial" w:cs="Arial"/>
          <w:sz w:val="22"/>
          <w:szCs w:val="22"/>
        </w:rPr>
        <w:t xml:space="preserve"> Pro účely vystavení </w:t>
      </w:r>
      <w:r w:rsidR="00F76BDB" w:rsidRPr="00F8393C">
        <w:rPr>
          <w:rFonts w:ascii="Arial" w:hAnsi="Arial" w:cs="Arial"/>
          <w:sz w:val="22"/>
          <w:szCs w:val="22"/>
        </w:rPr>
        <w:t>faktur</w:t>
      </w:r>
      <w:r w:rsidRPr="00F8393C">
        <w:rPr>
          <w:rFonts w:ascii="Arial" w:hAnsi="Arial" w:cs="Arial"/>
          <w:sz w:val="22"/>
          <w:szCs w:val="22"/>
        </w:rPr>
        <w:t xml:space="preserve"> se použije označení </w:t>
      </w:r>
      <w:r w:rsidR="00FD0B71" w:rsidRPr="00F8393C">
        <w:rPr>
          <w:rFonts w:ascii="Arial" w:hAnsi="Arial" w:cs="Arial"/>
          <w:sz w:val="22"/>
          <w:szCs w:val="22"/>
        </w:rPr>
        <w:t>příkazce</w:t>
      </w:r>
      <w:r w:rsidRPr="00F8393C">
        <w:rPr>
          <w:rFonts w:ascii="Arial" w:hAnsi="Arial" w:cs="Arial"/>
          <w:sz w:val="22"/>
          <w:szCs w:val="22"/>
        </w:rPr>
        <w:t xml:space="preserve">: Kraj Vysočina, Žižkova 1882/57, </w:t>
      </w:r>
      <w:r w:rsidR="002C20FD" w:rsidRPr="00F8393C">
        <w:rPr>
          <w:rFonts w:ascii="Arial" w:hAnsi="Arial" w:cs="Arial"/>
          <w:sz w:val="22"/>
          <w:szCs w:val="22"/>
        </w:rPr>
        <w:t>586 01</w:t>
      </w:r>
      <w:r w:rsidRPr="00F8393C">
        <w:rPr>
          <w:rFonts w:ascii="Arial" w:hAnsi="Arial" w:cs="Arial"/>
          <w:sz w:val="22"/>
          <w:szCs w:val="22"/>
        </w:rPr>
        <w:t xml:space="preserve"> Jihlava, IČ</w:t>
      </w:r>
      <w:r w:rsidR="007D52CC" w:rsidRPr="00F8393C">
        <w:rPr>
          <w:rFonts w:ascii="Arial" w:hAnsi="Arial" w:cs="Arial"/>
          <w:sz w:val="22"/>
          <w:szCs w:val="22"/>
        </w:rPr>
        <w:t>O</w:t>
      </w:r>
      <w:r w:rsidRPr="00F8393C">
        <w:rPr>
          <w:rFonts w:ascii="Arial" w:hAnsi="Arial" w:cs="Arial"/>
          <w:sz w:val="22"/>
          <w:szCs w:val="22"/>
        </w:rPr>
        <w:t xml:space="preserve"> 708 90 749. </w:t>
      </w:r>
      <w:r w:rsidR="00BF08B6" w:rsidRPr="00F8393C">
        <w:rPr>
          <w:rFonts w:ascii="Arial" w:hAnsi="Arial" w:cs="Arial"/>
          <w:sz w:val="22"/>
          <w:szCs w:val="22"/>
        </w:rPr>
        <w:t>P</w:t>
      </w:r>
      <w:r w:rsidR="00225EFF" w:rsidRPr="00F8393C">
        <w:rPr>
          <w:rFonts w:ascii="Arial" w:hAnsi="Arial" w:cs="Arial"/>
          <w:sz w:val="22"/>
          <w:szCs w:val="22"/>
        </w:rPr>
        <w:t xml:space="preserve">říkazník </w:t>
      </w:r>
      <w:r w:rsidR="00F76BDB" w:rsidRPr="00F8393C">
        <w:rPr>
          <w:rFonts w:ascii="Arial" w:hAnsi="Arial" w:cs="Arial"/>
          <w:sz w:val="22"/>
          <w:szCs w:val="22"/>
        </w:rPr>
        <w:t xml:space="preserve">je </w:t>
      </w:r>
      <w:r w:rsidR="00225EFF" w:rsidRPr="00F8393C">
        <w:rPr>
          <w:rFonts w:ascii="Arial" w:hAnsi="Arial" w:cs="Arial"/>
          <w:sz w:val="22"/>
          <w:szCs w:val="22"/>
        </w:rPr>
        <w:t>povinen</w:t>
      </w:r>
      <w:r w:rsidRPr="00F8393C">
        <w:rPr>
          <w:rFonts w:ascii="Arial" w:hAnsi="Arial" w:cs="Arial"/>
          <w:sz w:val="22"/>
          <w:szCs w:val="22"/>
        </w:rPr>
        <w:t xml:space="preserve"> uvádět na </w:t>
      </w:r>
      <w:r w:rsidR="00F76BDB" w:rsidRPr="00F8393C">
        <w:rPr>
          <w:rFonts w:ascii="Arial" w:hAnsi="Arial" w:cs="Arial"/>
          <w:sz w:val="22"/>
          <w:szCs w:val="22"/>
        </w:rPr>
        <w:t>faktur</w:t>
      </w:r>
      <w:r w:rsidR="00A0479A" w:rsidRPr="00F8393C">
        <w:rPr>
          <w:rFonts w:ascii="Arial" w:hAnsi="Arial" w:cs="Arial"/>
          <w:sz w:val="22"/>
          <w:szCs w:val="22"/>
        </w:rPr>
        <w:t>ách</w:t>
      </w:r>
      <w:r w:rsidRPr="00F8393C">
        <w:rPr>
          <w:rFonts w:ascii="Arial" w:hAnsi="Arial" w:cs="Arial"/>
          <w:sz w:val="22"/>
          <w:szCs w:val="22"/>
        </w:rPr>
        <w:t xml:space="preserve"> doslovný a přesný název akce</w:t>
      </w:r>
      <w:r w:rsidR="003D10EA" w:rsidRPr="00F8393C">
        <w:rPr>
          <w:rFonts w:ascii="Arial" w:hAnsi="Arial" w:cs="Arial"/>
          <w:sz w:val="22"/>
          <w:szCs w:val="22"/>
        </w:rPr>
        <w:t xml:space="preserve"> </w:t>
      </w:r>
      <w:r w:rsidR="00D87FFE" w:rsidRPr="00CE141B">
        <w:rPr>
          <w:rFonts w:ascii="Arial" w:hAnsi="Arial" w:cs="Arial"/>
          <w:bCs/>
          <w:sz w:val="22"/>
        </w:rPr>
        <w:t>„</w:t>
      </w:r>
      <w:r w:rsidR="00F8624B" w:rsidRPr="00F8624B">
        <w:rPr>
          <w:rFonts w:ascii="Arial" w:hAnsi="Arial" w:cs="Arial"/>
          <w:b/>
          <w:sz w:val="22"/>
          <w:szCs w:val="22"/>
        </w:rPr>
        <w:t>III/1292 Obrataň, ul. Nádražní</w:t>
      </w:r>
      <w:r w:rsidR="00D87FFE" w:rsidRPr="009B0627">
        <w:rPr>
          <w:rFonts w:ascii="Arial" w:hAnsi="Arial" w:cs="Arial"/>
          <w:bCs/>
          <w:sz w:val="22"/>
        </w:rPr>
        <w:t>“.</w:t>
      </w:r>
    </w:p>
    <w:p w14:paraId="0A8DFF7D" w14:textId="77777777" w:rsidR="00F8393C" w:rsidRPr="00F8393C" w:rsidRDefault="00F8393C" w:rsidP="00F8393C">
      <w:pPr>
        <w:pStyle w:val="Zkladntextodsazen"/>
        <w:tabs>
          <w:tab w:val="left" w:pos="570"/>
        </w:tabs>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60F0A18F" w14:textId="13DA6AD2" w:rsidR="001B5F98" w:rsidRPr="00C149BB"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3B07A2F4" w14:textId="7FF5BBA7" w:rsidR="00C74335" w:rsidRDefault="00C74335" w:rsidP="005064E5">
      <w:pPr>
        <w:pStyle w:val="Zkladntextodsazen"/>
        <w:spacing w:line="260" w:lineRule="exact"/>
        <w:jc w:val="both"/>
        <w:rPr>
          <w:rFonts w:ascii="Arial" w:hAnsi="Arial"/>
          <w:sz w:val="22"/>
        </w:rPr>
      </w:pPr>
    </w:p>
    <w:p w14:paraId="112CFB91" w14:textId="77777777" w:rsidR="00C74335" w:rsidRPr="005A444E" w:rsidRDefault="00C74335"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7E652B0" w14:textId="1A4E52DE" w:rsidR="00996CF5" w:rsidRPr="00C149BB"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5AF9E793"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55BC891D" w:rsid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CE50456" w14:textId="77777777" w:rsidR="00867B1F" w:rsidRDefault="00867B1F" w:rsidP="00867B1F">
      <w:pPr>
        <w:pStyle w:val="Zkladntextodsazen"/>
        <w:tabs>
          <w:tab w:val="left" w:pos="567"/>
        </w:tabs>
        <w:spacing w:line="260" w:lineRule="exact"/>
        <w:jc w:val="both"/>
        <w:rPr>
          <w:rFonts w:ascii="Arial" w:hAnsi="Arial" w:cs="Arial"/>
          <w:sz w:val="22"/>
          <w:szCs w:val="22"/>
        </w:rPr>
      </w:pPr>
    </w:p>
    <w:p w14:paraId="00DA9B92" w14:textId="1B15DF0E" w:rsidR="00867B1F" w:rsidRPr="00867B1F" w:rsidRDefault="00867B1F" w:rsidP="00867B1F">
      <w:pPr>
        <w:pStyle w:val="Zkladntextodsazen"/>
        <w:numPr>
          <w:ilvl w:val="1"/>
          <w:numId w:val="6"/>
        </w:numPr>
        <w:tabs>
          <w:tab w:val="left" w:pos="567"/>
        </w:tabs>
        <w:spacing w:line="260" w:lineRule="exact"/>
        <w:ind w:firstLine="0"/>
        <w:jc w:val="both"/>
        <w:rPr>
          <w:rFonts w:ascii="Arial" w:hAnsi="Arial" w:cs="Arial"/>
          <w:sz w:val="22"/>
          <w:szCs w:val="22"/>
        </w:rPr>
      </w:pPr>
      <w:r w:rsidRPr="00575C43">
        <w:rPr>
          <w:rFonts w:ascii="Arial" w:hAnsi="Arial" w:cs="Arial"/>
          <w:sz w:val="22"/>
          <w:szCs w:val="22"/>
        </w:rPr>
        <w:t>Výběr p</w:t>
      </w:r>
      <w:r>
        <w:rPr>
          <w:rFonts w:ascii="Arial" w:hAnsi="Arial" w:cs="Arial"/>
          <w:sz w:val="22"/>
          <w:szCs w:val="22"/>
        </w:rPr>
        <w:t>říkazníka</w:t>
      </w:r>
      <w:r w:rsidRPr="00575C43">
        <w:rPr>
          <w:rFonts w:ascii="Arial" w:hAnsi="Arial" w:cs="Arial"/>
          <w:sz w:val="22"/>
          <w:szCs w:val="22"/>
        </w:rPr>
        <w:t xml:space="preserve"> byl proveden v souladu s Pravidly Rady Kraje Vysočina pro zadávání veřejných zakázek ze dne 29. 6. 2021.</w:t>
      </w:r>
    </w:p>
    <w:p w14:paraId="5748B144" w14:textId="77777777"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483238F3" w14:textId="2E9A0F6C" w:rsidR="006D72BB" w:rsidRDefault="006D72BB" w:rsidP="00F13154">
      <w:pPr>
        <w:pStyle w:val="Zkladntextodsazen"/>
        <w:tabs>
          <w:tab w:val="left" w:pos="5670"/>
        </w:tabs>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1A5E55F9" w:rsidR="00CD1128" w:rsidRDefault="00CD1128" w:rsidP="00075B39">
      <w:pPr>
        <w:pStyle w:val="Zkladntextodsazen"/>
        <w:jc w:val="both"/>
        <w:rPr>
          <w:rFonts w:ascii="Arial" w:hAnsi="Arial" w:cs="Arial"/>
          <w:bCs/>
          <w:sz w:val="22"/>
          <w:szCs w:val="22"/>
        </w:rPr>
      </w:pPr>
    </w:p>
    <w:p w14:paraId="3014F6D8" w14:textId="19F7CE50" w:rsidR="00BA26CB" w:rsidRDefault="00BA26CB" w:rsidP="00075B39">
      <w:pPr>
        <w:pStyle w:val="Zkladntextodsazen"/>
        <w:jc w:val="both"/>
        <w:rPr>
          <w:rFonts w:ascii="Arial" w:hAnsi="Arial" w:cs="Arial"/>
          <w:bCs/>
          <w:sz w:val="22"/>
          <w:szCs w:val="22"/>
        </w:rPr>
      </w:pPr>
    </w:p>
    <w:p w14:paraId="52B29539" w14:textId="77777777" w:rsidR="00BA26CB" w:rsidRDefault="00BA26CB" w:rsidP="00075B39">
      <w:pPr>
        <w:pStyle w:val="Zkladntextodsazen"/>
        <w:jc w:val="both"/>
        <w:rPr>
          <w:rFonts w:ascii="Arial" w:hAnsi="Arial" w:cs="Arial"/>
          <w:bCs/>
          <w:sz w:val="22"/>
          <w:szCs w:val="22"/>
        </w:rPr>
      </w:pPr>
      <w:bookmarkStart w:id="0" w:name="_GoBack"/>
      <w:bookmarkEnd w:id="0"/>
    </w:p>
    <w:p w14:paraId="39A2A950" w14:textId="77777777" w:rsidR="00CD1128" w:rsidRPr="00165631" w:rsidRDefault="00CD1128" w:rsidP="00075B39">
      <w:pPr>
        <w:pStyle w:val="Zkladntextodsazen"/>
        <w:jc w:val="both"/>
        <w:rPr>
          <w:rFonts w:ascii="Arial" w:hAnsi="Arial" w:cs="Arial"/>
          <w:bCs/>
          <w:sz w:val="22"/>
          <w:szCs w:val="22"/>
        </w:rPr>
      </w:pPr>
    </w:p>
    <w:p w14:paraId="3046243A" w14:textId="74D43783"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 xml:space="preserve">Ing. </w:t>
      </w:r>
      <w:r w:rsidR="009326D1">
        <w:rPr>
          <w:rFonts w:ascii="Arial" w:eastAsia="MS Mincho" w:hAnsi="Arial" w:cs="Arial"/>
          <w:sz w:val="22"/>
        </w:rPr>
        <w:t>Vladimír Novotný</w:t>
      </w:r>
    </w:p>
    <w:p w14:paraId="0DE88776" w14:textId="53E433F1" w:rsidR="00F2059F" w:rsidRPr="00951C80" w:rsidRDefault="009326D1" w:rsidP="00CD1128">
      <w:pPr>
        <w:pStyle w:val="Zkladntextodsazen"/>
        <w:jc w:val="both"/>
        <w:rPr>
          <w:rFonts w:ascii="Arial" w:hAnsi="Arial" w:cs="Arial"/>
          <w:bCs/>
          <w:sz w:val="22"/>
          <w:szCs w:val="22"/>
        </w:rPr>
      </w:pPr>
      <w:r>
        <w:rPr>
          <w:rFonts w:ascii="Arial" w:eastAsia="MS Mincho" w:hAnsi="Arial" w:cs="Arial"/>
          <w:sz w:val="22"/>
        </w:rPr>
        <w:t xml:space="preserve">2. náměstek </w:t>
      </w:r>
      <w:r w:rsidR="00786D7F">
        <w:rPr>
          <w:rFonts w:ascii="Arial" w:eastAsia="MS Mincho" w:hAnsi="Arial" w:cs="Arial"/>
          <w:sz w:val="22"/>
        </w:rPr>
        <w:t>hejtman</w:t>
      </w:r>
      <w:r>
        <w:rPr>
          <w:rFonts w:ascii="Arial" w:eastAsia="MS Mincho" w:hAnsi="Arial" w:cs="Arial"/>
          <w:sz w:val="22"/>
        </w:rPr>
        <w:t>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68288985"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BA26CB">
      <w:rPr>
        <w:noProof/>
      </w:rPr>
      <w:t>7</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BA26CB">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09C4"/>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61ED"/>
    <w:rsid w:val="000F7BD1"/>
    <w:rsid w:val="0010298E"/>
    <w:rsid w:val="001054CD"/>
    <w:rsid w:val="00110C7E"/>
    <w:rsid w:val="00111246"/>
    <w:rsid w:val="00121F1A"/>
    <w:rsid w:val="00124C81"/>
    <w:rsid w:val="00132524"/>
    <w:rsid w:val="00135D72"/>
    <w:rsid w:val="00140948"/>
    <w:rsid w:val="00145849"/>
    <w:rsid w:val="001474D0"/>
    <w:rsid w:val="00156523"/>
    <w:rsid w:val="00165631"/>
    <w:rsid w:val="001669DA"/>
    <w:rsid w:val="001814F9"/>
    <w:rsid w:val="00185CF6"/>
    <w:rsid w:val="0019791C"/>
    <w:rsid w:val="001A35DE"/>
    <w:rsid w:val="001A5A22"/>
    <w:rsid w:val="001B339B"/>
    <w:rsid w:val="001B5F98"/>
    <w:rsid w:val="001C56A6"/>
    <w:rsid w:val="001C7CE9"/>
    <w:rsid w:val="001D7736"/>
    <w:rsid w:val="001E6F5A"/>
    <w:rsid w:val="001F09D0"/>
    <w:rsid w:val="001F4C5F"/>
    <w:rsid w:val="001F7EB2"/>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00E4"/>
    <w:rsid w:val="002663B5"/>
    <w:rsid w:val="00267EDD"/>
    <w:rsid w:val="00270D48"/>
    <w:rsid w:val="0027123D"/>
    <w:rsid w:val="00273CAD"/>
    <w:rsid w:val="002775A7"/>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62D0"/>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3A51"/>
    <w:rsid w:val="003A4B64"/>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335B8"/>
    <w:rsid w:val="00435FB1"/>
    <w:rsid w:val="00437C2F"/>
    <w:rsid w:val="004517EA"/>
    <w:rsid w:val="00456256"/>
    <w:rsid w:val="00460D5B"/>
    <w:rsid w:val="00463257"/>
    <w:rsid w:val="0046642F"/>
    <w:rsid w:val="0047501A"/>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878F8"/>
    <w:rsid w:val="0059397C"/>
    <w:rsid w:val="00597426"/>
    <w:rsid w:val="005A20E2"/>
    <w:rsid w:val="005A444E"/>
    <w:rsid w:val="005B0E26"/>
    <w:rsid w:val="005B5570"/>
    <w:rsid w:val="005C113F"/>
    <w:rsid w:val="005C2B02"/>
    <w:rsid w:val="005C477F"/>
    <w:rsid w:val="005C6CDD"/>
    <w:rsid w:val="005C75AB"/>
    <w:rsid w:val="005D3DF3"/>
    <w:rsid w:val="005D44AC"/>
    <w:rsid w:val="005D7704"/>
    <w:rsid w:val="005E3625"/>
    <w:rsid w:val="005E599F"/>
    <w:rsid w:val="005F2D80"/>
    <w:rsid w:val="005F3845"/>
    <w:rsid w:val="005F401A"/>
    <w:rsid w:val="006040A3"/>
    <w:rsid w:val="0060639C"/>
    <w:rsid w:val="00610DDC"/>
    <w:rsid w:val="0061361E"/>
    <w:rsid w:val="00621311"/>
    <w:rsid w:val="00622DE1"/>
    <w:rsid w:val="006243A9"/>
    <w:rsid w:val="00630210"/>
    <w:rsid w:val="006413F5"/>
    <w:rsid w:val="006418A4"/>
    <w:rsid w:val="006473B3"/>
    <w:rsid w:val="00651940"/>
    <w:rsid w:val="00653F40"/>
    <w:rsid w:val="00653F93"/>
    <w:rsid w:val="006544EA"/>
    <w:rsid w:val="00660E44"/>
    <w:rsid w:val="00662459"/>
    <w:rsid w:val="00671467"/>
    <w:rsid w:val="00671CCE"/>
    <w:rsid w:val="006769C7"/>
    <w:rsid w:val="0067745A"/>
    <w:rsid w:val="00677904"/>
    <w:rsid w:val="00680A9D"/>
    <w:rsid w:val="0068471B"/>
    <w:rsid w:val="006946BF"/>
    <w:rsid w:val="00694AE3"/>
    <w:rsid w:val="0069689E"/>
    <w:rsid w:val="006A05D2"/>
    <w:rsid w:val="006A2289"/>
    <w:rsid w:val="006A52EB"/>
    <w:rsid w:val="006A56F6"/>
    <w:rsid w:val="006B1F46"/>
    <w:rsid w:val="006B5D60"/>
    <w:rsid w:val="006B7088"/>
    <w:rsid w:val="006C2404"/>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B06"/>
    <w:rsid w:val="00772D27"/>
    <w:rsid w:val="007731AB"/>
    <w:rsid w:val="007737B3"/>
    <w:rsid w:val="00773DF1"/>
    <w:rsid w:val="007741E1"/>
    <w:rsid w:val="007768FE"/>
    <w:rsid w:val="00777877"/>
    <w:rsid w:val="007800DD"/>
    <w:rsid w:val="00784257"/>
    <w:rsid w:val="0078505C"/>
    <w:rsid w:val="00786D7F"/>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67B1F"/>
    <w:rsid w:val="00870C1D"/>
    <w:rsid w:val="0087352F"/>
    <w:rsid w:val="00885EAF"/>
    <w:rsid w:val="008911A7"/>
    <w:rsid w:val="008A23A6"/>
    <w:rsid w:val="008A6F63"/>
    <w:rsid w:val="008A6FDE"/>
    <w:rsid w:val="008B497A"/>
    <w:rsid w:val="008B543A"/>
    <w:rsid w:val="008C2348"/>
    <w:rsid w:val="008C3879"/>
    <w:rsid w:val="008E25BE"/>
    <w:rsid w:val="008F211F"/>
    <w:rsid w:val="008F333D"/>
    <w:rsid w:val="008F38EA"/>
    <w:rsid w:val="008F7485"/>
    <w:rsid w:val="0090230A"/>
    <w:rsid w:val="0090617B"/>
    <w:rsid w:val="0091224F"/>
    <w:rsid w:val="00914D06"/>
    <w:rsid w:val="0091629E"/>
    <w:rsid w:val="00925B87"/>
    <w:rsid w:val="009267A4"/>
    <w:rsid w:val="00930E39"/>
    <w:rsid w:val="009326D1"/>
    <w:rsid w:val="009339A2"/>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0B98"/>
    <w:rsid w:val="009938BB"/>
    <w:rsid w:val="00994ADE"/>
    <w:rsid w:val="00996CF5"/>
    <w:rsid w:val="009A1B72"/>
    <w:rsid w:val="009A2BA6"/>
    <w:rsid w:val="009A7270"/>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437B"/>
    <w:rsid w:val="00AD43C7"/>
    <w:rsid w:val="00AD45AF"/>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1D20"/>
    <w:rsid w:val="00B328D9"/>
    <w:rsid w:val="00B37259"/>
    <w:rsid w:val="00B3767F"/>
    <w:rsid w:val="00B44C6D"/>
    <w:rsid w:val="00B51BE6"/>
    <w:rsid w:val="00B527CB"/>
    <w:rsid w:val="00B57DB3"/>
    <w:rsid w:val="00B60ACF"/>
    <w:rsid w:val="00B6292B"/>
    <w:rsid w:val="00B63546"/>
    <w:rsid w:val="00B64241"/>
    <w:rsid w:val="00B65206"/>
    <w:rsid w:val="00B67CA9"/>
    <w:rsid w:val="00B710BC"/>
    <w:rsid w:val="00B74DF8"/>
    <w:rsid w:val="00B97F1C"/>
    <w:rsid w:val="00BA26CB"/>
    <w:rsid w:val="00BB2898"/>
    <w:rsid w:val="00BB365E"/>
    <w:rsid w:val="00BB6E87"/>
    <w:rsid w:val="00BC072C"/>
    <w:rsid w:val="00BC2560"/>
    <w:rsid w:val="00BC5821"/>
    <w:rsid w:val="00BD43EF"/>
    <w:rsid w:val="00BF08B6"/>
    <w:rsid w:val="00BF2310"/>
    <w:rsid w:val="00BF3044"/>
    <w:rsid w:val="00BF3D08"/>
    <w:rsid w:val="00BF7A46"/>
    <w:rsid w:val="00C03F32"/>
    <w:rsid w:val="00C0458C"/>
    <w:rsid w:val="00C10153"/>
    <w:rsid w:val="00C149BB"/>
    <w:rsid w:val="00C16647"/>
    <w:rsid w:val="00C2490B"/>
    <w:rsid w:val="00C26351"/>
    <w:rsid w:val="00C26C52"/>
    <w:rsid w:val="00C27E0E"/>
    <w:rsid w:val="00C311C7"/>
    <w:rsid w:val="00C50E94"/>
    <w:rsid w:val="00C51022"/>
    <w:rsid w:val="00C52E96"/>
    <w:rsid w:val="00C5754F"/>
    <w:rsid w:val="00C6600E"/>
    <w:rsid w:val="00C74335"/>
    <w:rsid w:val="00C746AF"/>
    <w:rsid w:val="00C750F0"/>
    <w:rsid w:val="00C77898"/>
    <w:rsid w:val="00C86220"/>
    <w:rsid w:val="00CA345E"/>
    <w:rsid w:val="00CB432C"/>
    <w:rsid w:val="00CB6010"/>
    <w:rsid w:val="00CB7B9C"/>
    <w:rsid w:val="00CC1BAB"/>
    <w:rsid w:val="00CC409E"/>
    <w:rsid w:val="00CC7569"/>
    <w:rsid w:val="00CD1128"/>
    <w:rsid w:val="00CE414D"/>
    <w:rsid w:val="00CE4652"/>
    <w:rsid w:val="00CF176C"/>
    <w:rsid w:val="00CF380D"/>
    <w:rsid w:val="00CF470E"/>
    <w:rsid w:val="00CF6ADB"/>
    <w:rsid w:val="00CF6F37"/>
    <w:rsid w:val="00CF7E94"/>
    <w:rsid w:val="00D047B4"/>
    <w:rsid w:val="00D107EF"/>
    <w:rsid w:val="00D13123"/>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87FFE"/>
    <w:rsid w:val="00D91240"/>
    <w:rsid w:val="00D91738"/>
    <w:rsid w:val="00D9368A"/>
    <w:rsid w:val="00DA05F2"/>
    <w:rsid w:val="00DA59A3"/>
    <w:rsid w:val="00DB76F6"/>
    <w:rsid w:val="00DC2CA5"/>
    <w:rsid w:val="00DC3915"/>
    <w:rsid w:val="00DC405A"/>
    <w:rsid w:val="00DC439D"/>
    <w:rsid w:val="00DC5897"/>
    <w:rsid w:val="00DC6F12"/>
    <w:rsid w:val="00DD6AB6"/>
    <w:rsid w:val="00DE13CD"/>
    <w:rsid w:val="00DE2915"/>
    <w:rsid w:val="00DE5CE8"/>
    <w:rsid w:val="00DE6B4C"/>
    <w:rsid w:val="00DF0D4A"/>
    <w:rsid w:val="00DF366D"/>
    <w:rsid w:val="00DF4D87"/>
    <w:rsid w:val="00DF4E56"/>
    <w:rsid w:val="00DF6893"/>
    <w:rsid w:val="00DF70B5"/>
    <w:rsid w:val="00DF76C5"/>
    <w:rsid w:val="00E00041"/>
    <w:rsid w:val="00E121E5"/>
    <w:rsid w:val="00E15AF4"/>
    <w:rsid w:val="00E168B6"/>
    <w:rsid w:val="00E213FC"/>
    <w:rsid w:val="00E270AD"/>
    <w:rsid w:val="00E30638"/>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141B3"/>
    <w:rsid w:val="00F2059F"/>
    <w:rsid w:val="00F22849"/>
    <w:rsid w:val="00F241F4"/>
    <w:rsid w:val="00F246CB"/>
    <w:rsid w:val="00F250CC"/>
    <w:rsid w:val="00F3223D"/>
    <w:rsid w:val="00F33E39"/>
    <w:rsid w:val="00F346AC"/>
    <w:rsid w:val="00F37D54"/>
    <w:rsid w:val="00F420C3"/>
    <w:rsid w:val="00F4437B"/>
    <w:rsid w:val="00F44EDD"/>
    <w:rsid w:val="00F53E9D"/>
    <w:rsid w:val="00F62173"/>
    <w:rsid w:val="00F64413"/>
    <w:rsid w:val="00F72C87"/>
    <w:rsid w:val="00F73CB3"/>
    <w:rsid w:val="00F76BDB"/>
    <w:rsid w:val="00F8393C"/>
    <w:rsid w:val="00F85BE8"/>
    <w:rsid w:val="00F8624B"/>
    <w:rsid w:val="00F8657A"/>
    <w:rsid w:val="00F94973"/>
    <w:rsid w:val="00FA52C7"/>
    <w:rsid w:val="00FA6DB9"/>
    <w:rsid w:val="00FB14A8"/>
    <w:rsid w:val="00FB6F68"/>
    <w:rsid w:val="00FC1583"/>
    <w:rsid w:val="00FC46E8"/>
    <w:rsid w:val="00FD046F"/>
    <w:rsid w:val="00FD0B71"/>
    <w:rsid w:val="00FD44D4"/>
    <w:rsid w:val="00FE167B"/>
    <w:rsid w:val="00FE39A0"/>
    <w:rsid w:val="00FE4460"/>
    <w:rsid w:val="00FE57A5"/>
    <w:rsid w:val="00FF3C9E"/>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1"/>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FDB1C-09A7-4AF5-BA6A-AF47D140A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3324</Words>
  <Characters>19616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56</cp:revision>
  <cp:lastPrinted>2021-01-13T11:27:00Z</cp:lastPrinted>
  <dcterms:created xsi:type="dcterms:W3CDTF">2024-08-20T09:09:00Z</dcterms:created>
  <dcterms:modified xsi:type="dcterms:W3CDTF">2025-01-10T08:37:00Z</dcterms:modified>
</cp:coreProperties>
</file>